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5C9B29FE" w:rsidR="000266F0" w:rsidRPr="001E7E39" w:rsidRDefault="000266F0" w:rsidP="000266F0">
      <w:pPr>
        <w:ind w:right="-300"/>
        <w:jc w:val="right"/>
        <w:rPr>
          <w:rFonts w:ascii="Tahoma" w:hAnsi="Tahoma" w:cs="Tahoma"/>
        </w:rPr>
      </w:pPr>
      <w:r w:rsidRPr="001E7E39">
        <w:rPr>
          <w:rFonts w:ascii="Tahoma" w:hAnsi="Tahoma" w:cs="Tahoma"/>
        </w:rPr>
        <w:t xml:space="preserve">Mszana, </w:t>
      </w:r>
      <w:r w:rsidR="00C94334">
        <w:rPr>
          <w:rFonts w:ascii="Tahoma" w:hAnsi="Tahoma" w:cs="Tahoma"/>
        </w:rPr>
        <w:t>29</w:t>
      </w:r>
      <w:r w:rsidR="001E7E39" w:rsidRPr="001E7E39">
        <w:rPr>
          <w:rFonts w:ascii="Tahoma" w:hAnsi="Tahoma" w:cs="Tahoma"/>
        </w:rPr>
        <w:t>.07</w:t>
      </w:r>
      <w:r w:rsidRPr="001E7E39">
        <w:rPr>
          <w:rFonts w:ascii="Tahoma" w:hAnsi="Tahoma" w:cs="Tahoma"/>
        </w:rPr>
        <w:t>.202</w:t>
      </w:r>
      <w:r w:rsidR="00C22627" w:rsidRPr="001E7E39">
        <w:rPr>
          <w:rFonts w:ascii="Tahoma" w:hAnsi="Tahoma" w:cs="Tahoma"/>
        </w:rPr>
        <w:t>4</w:t>
      </w:r>
      <w:r w:rsidRPr="001E7E39">
        <w:rPr>
          <w:rFonts w:ascii="Tahoma" w:hAnsi="Tahoma" w:cs="Tahoma"/>
        </w:rPr>
        <w:t>r.</w:t>
      </w:r>
    </w:p>
    <w:p w14:paraId="52F335D1" w14:textId="77777777" w:rsidR="00CA2E0E" w:rsidRPr="001E7E39" w:rsidRDefault="00CA2E0E" w:rsidP="00E163BC">
      <w:pPr>
        <w:ind w:right="-300"/>
        <w:rPr>
          <w:rFonts w:ascii="Tahoma" w:hAnsi="Tahoma" w:cs="Tahoma"/>
        </w:rPr>
      </w:pPr>
    </w:p>
    <w:p w14:paraId="425730C1" w14:textId="77777777" w:rsidR="00CA2E0E" w:rsidRPr="001E7E39" w:rsidRDefault="00CA2E0E" w:rsidP="00CA2E0E">
      <w:pPr>
        <w:ind w:right="-300"/>
        <w:jc w:val="center"/>
        <w:rPr>
          <w:rFonts w:ascii="Tahoma" w:hAnsi="Tahoma" w:cs="Tahoma"/>
        </w:rPr>
      </w:pPr>
    </w:p>
    <w:p w14:paraId="14FAFDE5" w14:textId="2BE8260D" w:rsidR="00CA2E0E" w:rsidRDefault="00CA2E0E" w:rsidP="00CA2E0E">
      <w:pPr>
        <w:spacing w:line="720" w:lineRule="auto"/>
        <w:jc w:val="center"/>
        <w:rPr>
          <w:rFonts w:ascii="Tahoma" w:hAnsi="Tahoma" w:cs="Tahoma"/>
          <w:b/>
        </w:rPr>
      </w:pPr>
      <w:r w:rsidRPr="001E7E39">
        <w:rPr>
          <w:rFonts w:ascii="Tahoma" w:hAnsi="Tahoma" w:cs="Tahoma"/>
          <w:b/>
        </w:rPr>
        <w:t>INFORMACJA Z OTWARCIA OFERT</w:t>
      </w:r>
    </w:p>
    <w:p w14:paraId="733ECD3B" w14:textId="77777777" w:rsidR="00281FD5" w:rsidRPr="001E7E39" w:rsidRDefault="00281FD5" w:rsidP="00CA2E0E">
      <w:pPr>
        <w:spacing w:line="720" w:lineRule="auto"/>
        <w:jc w:val="center"/>
        <w:rPr>
          <w:rFonts w:ascii="Tahoma" w:hAnsi="Tahoma" w:cs="Tahoma"/>
          <w:b/>
        </w:rPr>
      </w:pPr>
    </w:p>
    <w:p w14:paraId="7BEAED5D" w14:textId="3561D191" w:rsidR="00CA2E0E" w:rsidRPr="001E7E39" w:rsidRDefault="00CA2E0E" w:rsidP="00CA2E0E">
      <w:pPr>
        <w:tabs>
          <w:tab w:val="left" w:pos="1080"/>
          <w:tab w:val="left" w:pos="1134"/>
        </w:tabs>
        <w:spacing w:after="480" w:line="276" w:lineRule="auto"/>
        <w:ind w:left="993" w:hanging="993"/>
        <w:jc w:val="center"/>
        <w:rPr>
          <w:rFonts w:ascii="Tahoma" w:hAnsi="Tahoma" w:cs="Tahoma"/>
        </w:rPr>
      </w:pPr>
      <w:r w:rsidRPr="001E7E39">
        <w:rPr>
          <w:rFonts w:ascii="Tahoma" w:hAnsi="Tahoma" w:cs="Tahoma"/>
        </w:rPr>
        <w:t xml:space="preserve">Dotyczy: </w:t>
      </w:r>
      <w:r w:rsidRPr="001E7E39">
        <w:rPr>
          <w:rFonts w:ascii="Tahoma" w:hAnsi="Tahoma" w:cs="Tahoma"/>
        </w:rPr>
        <w:tab/>
        <w:t xml:space="preserve">postępowania o udzielenie zamówienia publicznego w trybie podstawowym bez negocjacji na </w:t>
      </w:r>
      <w:r w:rsidRPr="001E7E39">
        <w:rPr>
          <w:rFonts w:ascii="Tahoma" w:hAnsi="Tahoma" w:cs="Tahoma"/>
          <w:b/>
          <w:bCs/>
        </w:rPr>
        <w:t>„</w:t>
      </w:r>
      <w:r w:rsidR="001E7E39" w:rsidRPr="001E7E39">
        <w:rPr>
          <w:rFonts w:ascii="Tahoma" w:hAnsi="Tahoma" w:cs="Tahoma"/>
          <w:b/>
          <w:bCs/>
        </w:rPr>
        <w:t xml:space="preserve">Modernizacja infrastruktury </w:t>
      </w:r>
      <w:r w:rsidR="00C94334">
        <w:rPr>
          <w:rFonts w:ascii="Tahoma" w:hAnsi="Tahoma" w:cs="Tahoma"/>
          <w:b/>
          <w:bCs/>
        </w:rPr>
        <w:t>sportowej w centrum sołectwa Połomia</w:t>
      </w:r>
      <w:r w:rsidRPr="001E7E39">
        <w:rPr>
          <w:rFonts w:ascii="Tahoma" w:hAnsi="Tahoma" w:cs="Tahoma"/>
          <w:b/>
          <w:bCs/>
        </w:rPr>
        <w:t>”</w:t>
      </w:r>
    </w:p>
    <w:p w14:paraId="033BBFBA" w14:textId="24EE42BA" w:rsidR="00CA2E0E" w:rsidRPr="00E163BC" w:rsidRDefault="00CA2E0E" w:rsidP="00E163BC">
      <w:pPr>
        <w:spacing w:after="360" w:line="276" w:lineRule="auto"/>
        <w:jc w:val="both"/>
        <w:rPr>
          <w:rFonts w:ascii="Tahoma" w:hAnsi="Tahoma" w:cs="Tahoma"/>
        </w:rPr>
      </w:pPr>
      <w:r w:rsidRPr="001E7E39">
        <w:rPr>
          <w:rFonts w:ascii="Tahoma" w:hAnsi="Tahoma" w:cs="Tahoma"/>
        </w:rPr>
        <w:t xml:space="preserve">Zamawiający na podstawie art. 222 ust. 5 ustawy z dnia 11 września 2019r. Prawo zamówień publicznych (t. j. Dz. U. 2023 poz. 1605 ze zm.) przekazuje informacje o ofertach, które zostały otwarte w dniu </w:t>
      </w:r>
      <w:r w:rsidR="00C94334">
        <w:rPr>
          <w:rFonts w:ascii="Tahoma" w:hAnsi="Tahoma" w:cs="Tahoma"/>
        </w:rPr>
        <w:t>2</w:t>
      </w:r>
      <w:r w:rsidR="001E7E39">
        <w:rPr>
          <w:rFonts w:ascii="Tahoma" w:hAnsi="Tahoma" w:cs="Tahoma"/>
        </w:rPr>
        <w:t>9.07</w:t>
      </w:r>
      <w:r w:rsidRPr="001E7E39">
        <w:rPr>
          <w:rFonts w:ascii="Tahoma" w:hAnsi="Tahoma" w:cs="Tahoma"/>
        </w:rPr>
        <w:t xml:space="preserve">.2024r. w niniejszym postępowaniu: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4669"/>
        <w:gridCol w:w="1888"/>
        <w:gridCol w:w="1688"/>
      </w:tblGrid>
      <w:tr w:rsidR="00924AE4" w:rsidRPr="001E7E39" w14:paraId="3C65DF3E" w14:textId="77777777" w:rsidTr="00E163BC">
        <w:trPr>
          <w:jc w:val="center"/>
        </w:trPr>
        <w:tc>
          <w:tcPr>
            <w:tcW w:w="1200" w:type="dxa"/>
            <w:vAlign w:val="center"/>
          </w:tcPr>
          <w:p w14:paraId="2636F6F2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bookmarkStart w:id="0" w:name="_Hlk144907167"/>
            <w:r w:rsidRPr="00E163BC">
              <w:rPr>
                <w:sz w:val="18"/>
                <w:szCs w:val="18"/>
              </w:rPr>
              <w:t>Nr oferty</w:t>
            </w:r>
          </w:p>
        </w:tc>
        <w:tc>
          <w:tcPr>
            <w:tcW w:w="4669" w:type="dxa"/>
            <w:vAlign w:val="center"/>
          </w:tcPr>
          <w:p w14:paraId="25AC7A7C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r w:rsidRPr="00E163B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88" w:type="dxa"/>
            <w:vAlign w:val="center"/>
          </w:tcPr>
          <w:p w14:paraId="64E3A5FC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r w:rsidRPr="00E163BC">
              <w:rPr>
                <w:sz w:val="18"/>
                <w:szCs w:val="18"/>
              </w:rPr>
              <w:t>Cena oferty - brutto</w:t>
            </w:r>
          </w:p>
        </w:tc>
        <w:tc>
          <w:tcPr>
            <w:tcW w:w="1688" w:type="dxa"/>
          </w:tcPr>
          <w:p w14:paraId="0C63A491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</w:p>
          <w:p w14:paraId="65AD175B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r w:rsidRPr="00E163BC">
              <w:rPr>
                <w:sz w:val="18"/>
                <w:szCs w:val="18"/>
              </w:rPr>
              <w:t>Termin gwarancji</w:t>
            </w:r>
          </w:p>
        </w:tc>
      </w:tr>
      <w:tr w:rsidR="00924AE4" w:rsidRPr="001E7E39" w14:paraId="40EB0FD0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2B32178E" w14:textId="77777777" w:rsidR="00CA2E0E" w:rsidRPr="00E163BC" w:rsidRDefault="00CA2E0E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669" w:type="dxa"/>
            <w:vAlign w:val="center"/>
          </w:tcPr>
          <w:p w14:paraId="6D8B19E5" w14:textId="77777777" w:rsidR="003721C8" w:rsidRDefault="00C94334" w:rsidP="00C9433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Poldimex.pl Sp. z o. o.</w:t>
            </w:r>
          </w:p>
          <w:p w14:paraId="0E18C856" w14:textId="77777777" w:rsidR="00C94334" w:rsidRDefault="00C94334" w:rsidP="00C9433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Ul. Ks. Roboty 50</w:t>
            </w:r>
          </w:p>
          <w:p w14:paraId="72A98DA1" w14:textId="58EB0105" w:rsidR="00C94334" w:rsidRPr="00C94334" w:rsidRDefault="00C94334" w:rsidP="00C9433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44-186 Gierałtowice, NIP: 631-269-51-33</w:t>
            </w:r>
          </w:p>
        </w:tc>
        <w:tc>
          <w:tcPr>
            <w:tcW w:w="1888" w:type="dxa"/>
            <w:vAlign w:val="center"/>
          </w:tcPr>
          <w:p w14:paraId="6DAB59C3" w14:textId="1CBF6BAF" w:rsidR="00CA2E0E" w:rsidRPr="005D1E10" w:rsidRDefault="00C94334" w:rsidP="00F90F5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2.219.998,98 </w:t>
            </w:r>
            <w:r w:rsidR="00CA2E0E"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619F8CD7" w14:textId="1BD9EF15" w:rsidR="00CA2E0E" w:rsidRPr="005D1E10" w:rsidRDefault="00C94334" w:rsidP="00F90F5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72</w:t>
            </w:r>
            <w:r w:rsidR="00CA2E0E"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miesi</w:t>
            </w:r>
            <w:r w:rsidR="00924AE4"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ące</w:t>
            </w:r>
          </w:p>
        </w:tc>
      </w:tr>
      <w:tr w:rsidR="00924AE4" w:rsidRPr="001E7E39" w14:paraId="5D971B8A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14CA7422" w14:textId="77777777" w:rsidR="00CA2E0E" w:rsidRPr="00E163BC" w:rsidRDefault="00CA2E0E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669" w:type="dxa"/>
            <w:vAlign w:val="center"/>
          </w:tcPr>
          <w:p w14:paraId="73B3AE14" w14:textId="77777777" w:rsidR="001070AA" w:rsidRDefault="00C94334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MELKAD Sp. z o.o.</w:t>
            </w:r>
          </w:p>
          <w:p w14:paraId="6742330F" w14:textId="77777777" w:rsidR="00C94334" w:rsidRDefault="00C94334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Wolności 128A</w:t>
            </w:r>
          </w:p>
          <w:p w14:paraId="4119320E" w14:textId="4EFBAAF2" w:rsidR="00C94334" w:rsidRPr="00E163BC" w:rsidRDefault="00C94334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44-285 Łańce, NIP: 639-200-60-86</w:t>
            </w:r>
          </w:p>
        </w:tc>
        <w:tc>
          <w:tcPr>
            <w:tcW w:w="1888" w:type="dxa"/>
            <w:vAlign w:val="center"/>
          </w:tcPr>
          <w:p w14:paraId="7EA217D4" w14:textId="649E3D5C" w:rsidR="00CA2E0E" w:rsidRPr="003721C8" w:rsidRDefault="00C94334" w:rsidP="003721C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2.788.105,81</w:t>
            </w:r>
            <w:r w:rsidR="00D77584" w:rsidRPr="003721C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CA2E0E" w:rsidRPr="003721C8">
              <w:rPr>
                <w:rFonts w:ascii="Tahoma" w:hAnsi="Tahoma" w:cs="Tahoma"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2B790A91" w14:textId="38107F1A" w:rsidR="00CA2E0E" w:rsidRPr="00E163BC" w:rsidRDefault="00C94334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72</w:t>
            </w:r>
            <w:r w:rsidR="00CA2E0E" w:rsidRPr="00E163BC">
              <w:rPr>
                <w:rFonts w:ascii="Tahoma" w:hAnsi="Tahoma" w:cs="Tahoma"/>
                <w:sz w:val="18"/>
                <w:szCs w:val="18"/>
              </w:rPr>
              <w:t xml:space="preserve"> miesi</w:t>
            </w:r>
            <w:r w:rsidR="00924AE4" w:rsidRPr="00E163BC">
              <w:rPr>
                <w:rFonts w:ascii="Tahoma" w:hAnsi="Tahoma" w:cs="Tahoma"/>
                <w:sz w:val="18"/>
                <w:szCs w:val="18"/>
              </w:rPr>
              <w:t>ące</w:t>
            </w:r>
          </w:p>
        </w:tc>
      </w:tr>
      <w:tr w:rsidR="00281FD5" w:rsidRPr="001E7E39" w14:paraId="30AB6918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50B583FD" w14:textId="7E545A2A" w:rsidR="00281FD5" w:rsidRPr="00C94334" w:rsidRDefault="00C94334" w:rsidP="00C94334">
            <w:pPr>
              <w:ind w:right="139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669" w:type="dxa"/>
            <w:vAlign w:val="center"/>
          </w:tcPr>
          <w:p w14:paraId="4FDF1AFB" w14:textId="77777777" w:rsidR="00281FD5" w:rsidRDefault="00C94334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MODERATO Sp. z o. o</w:t>
            </w:r>
          </w:p>
          <w:p w14:paraId="0024EB26" w14:textId="77777777" w:rsidR="00C94334" w:rsidRDefault="00C94334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Osiedle Rotmistrza Witolda Pileckiego 17/6</w:t>
            </w:r>
          </w:p>
          <w:p w14:paraId="5E95696F" w14:textId="6E74671E" w:rsidR="00C94334" w:rsidRPr="00E163BC" w:rsidRDefault="00C94334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32-600 Oświęcim, NIP: 549-246-59-47</w:t>
            </w:r>
          </w:p>
        </w:tc>
        <w:tc>
          <w:tcPr>
            <w:tcW w:w="1888" w:type="dxa"/>
            <w:vAlign w:val="center"/>
          </w:tcPr>
          <w:p w14:paraId="24FAB013" w14:textId="777160B0" w:rsidR="00281FD5" w:rsidRDefault="00281FD5" w:rsidP="003721C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  <w:r w:rsidR="00C94334">
              <w:rPr>
                <w:rFonts w:ascii="Tahoma" w:hAnsi="Tahoma" w:cs="Tahoma"/>
                <w:sz w:val="18"/>
                <w:szCs w:val="18"/>
              </w:rPr>
              <w:t>985.948,00</w:t>
            </w:r>
            <w:r>
              <w:rPr>
                <w:rFonts w:ascii="Tahoma" w:hAnsi="Tahoma" w:cs="Tahoma"/>
                <w:sz w:val="18"/>
                <w:szCs w:val="18"/>
              </w:rPr>
              <w:t xml:space="preserve"> PLN</w:t>
            </w:r>
          </w:p>
        </w:tc>
        <w:tc>
          <w:tcPr>
            <w:tcW w:w="1688" w:type="dxa"/>
            <w:vAlign w:val="center"/>
          </w:tcPr>
          <w:p w14:paraId="4041A032" w14:textId="3500DBC1" w:rsidR="00281FD5" w:rsidRPr="00E163BC" w:rsidRDefault="00C94334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72</w:t>
            </w:r>
            <w:r w:rsidR="00281FD5">
              <w:rPr>
                <w:rFonts w:ascii="Tahoma" w:hAnsi="Tahoma" w:cs="Tahoma"/>
                <w:sz w:val="18"/>
                <w:szCs w:val="18"/>
              </w:rPr>
              <w:t xml:space="preserve"> miesiące</w:t>
            </w:r>
          </w:p>
        </w:tc>
      </w:tr>
      <w:tr w:rsidR="00281FD5" w:rsidRPr="001E7E39" w14:paraId="1311C7EF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4DA412EB" w14:textId="207EF9AC" w:rsidR="00281FD5" w:rsidRPr="00C94334" w:rsidRDefault="00C94334" w:rsidP="00C9433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4669" w:type="dxa"/>
            <w:vAlign w:val="center"/>
          </w:tcPr>
          <w:p w14:paraId="0F5A4FB3" w14:textId="07758402" w:rsidR="00281FD5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9BAE197" w14:textId="77777777" w:rsidR="00281FD5" w:rsidRDefault="00C94334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BELLSPORT Grzegorz Leszczyński</w:t>
            </w:r>
          </w:p>
          <w:p w14:paraId="3E34E82E" w14:textId="77777777" w:rsidR="00C94334" w:rsidRDefault="00C94334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Lipowa 1</w:t>
            </w:r>
          </w:p>
          <w:p w14:paraId="591A80AD" w14:textId="77777777" w:rsidR="00C94334" w:rsidRDefault="00C94334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41-923 Bytom, NIP: 626-255-02-42</w:t>
            </w:r>
          </w:p>
          <w:p w14:paraId="2A76A2B4" w14:textId="108FDFAE" w:rsidR="00C94334" w:rsidRPr="00E163BC" w:rsidRDefault="00C94334" w:rsidP="00281FD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88" w:type="dxa"/>
            <w:vAlign w:val="center"/>
          </w:tcPr>
          <w:p w14:paraId="244CAB5C" w14:textId="482A454B" w:rsidR="00281FD5" w:rsidRDefault="00C94334" w:rsidP="003721C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3.092.264,72</w:t>
            </w:r>
            <w:r w:rsidR="00281FD5">
              <w:rPr>
                <w:rFonts w:ascii="Tahoma" w:hAnsi="Tahoma" w:cs="Tahoma"/>
                <w:sz w:val="18"/>
                <w:szCs w:val="18"/>
              </w:rPr>
              <w:t xml:space="preserve"> PLN</w:t>
            </w:r>
          </w:p>
        </w:tc>
        <w:tc>
          <w:tcPr>
            <w:tcW w:w="1688" w:type="dxa"/>
            <w:vAlign w:val="center"/>
          </w:tcPr>
          <w:p w14:paraId="2C56A557" w14:textId="491382D3" w:rsidR="00281FD5" w:rsidRDefault="00C94334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72</w:t>
            </w:r>
            <w:r w:rsidR="00281FD5">
              <w:rPr>
                <w:rFonts w:ascii="Tahoma" w:hAnsi="Tahoma" w:cs="Tahoma"/>
                <w:sz w:val="18"/>
                <w:szCs w:val="18"/>
              </w:rPr>
              <w:t xml:space="preserve"> miesiące</w:t>
            </w:r>
          </w:p>
        </w:tc>
      </w:tr>
      <w:tr w:rsidR="00C94334" w:rsidRPr="001E7E39" w14:paraId="1DAAEA42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753812B0" w14:textId="603D1FF2" w:rsidR="00C94334" w:rsidRDefault="00C94334" w:rsidP="00C9433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4669" w:type="dxa"/>
            <w:vAlign w:val="center"/>
          </w:tcPr>
          <w:p w14:paraId="529B15F3" w14:textId="77777777" w:rsidR="00C94334" w:rsidRDefault="00C94334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PHU GAWLIK Paweł Gawlik</w:t>
            </w:r>
          </w:p>
          <w:p w14:paraId="662AC5FA" w14:textId="77777777" w:rsidR="00C94334" w:rsidRDefault="00C94334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Ul/. Oświęcimska 25</w:t>
            </w:r>
          </w:p>
          <w:p w14:paraId="0331D0AB" w14:textId="45091C3E" w:rsidR="00C94334" w:rsidRPr="00E163BC" w:rsidRDefault="00C94334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32-625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Skidziń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, NIP: 652-154-34-91</w:t>
            </w:r>
          </w:p>
        </w:tc>
        <w:tc>
          <w:tcPr>
            <w:tcW w:w="1888" w:type="dxa"/>
            <w:vAlign w:val="center"/>
          </w:tcPr>
          <w:p w14:paraId="291EE4CC" w14:textId="0F165429" w:rsidR="00C94334" w:rsidRDefault="00C94334" w:rsidP="003721C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3.169.642,81 PLN</w:t>
            </w:r>
          </w:p>
        </w:tc>
        <w:tc>
          <w:tcPr>
            <w:tcW w:w="1688" w:type="dxa"/>
            <w:vAlign w:val="center"/>
          </w:tcPr>
          <w:p w14:paraId="213C3430" w14:textId="38823B2C" w:rsidR="00C94334" w:rsidRDefault="007F0290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72 miesiące</w:t>
            </w:r>
          </w:p>
        </w:tc>
      </w:tr>
      <w:bookmarkEnd w:id="0"/>
    </w:tbl>
    <w:p w14:paraId="3D11F776" w14:textId="77777777" w:rsidR="00B14D96" w:rsidRDefault="00B14D96" w:rsidP="00B14D96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</w:p>
    <w:p w14:paraId="15657C59" w14:textId="77777777" w:rsidR="00355FB6" w:rsidRPr="00B14D96" w:rsidRDefault="00355FB6" w:rsidP="00355FB6">
      <w:pPr>
        <w:spacing w:line="600" w:lineRule="auto"/>
        <w:jc w:val="right"/>
        <w:rPr>
          <w:rFonts w:ascii="Tahoma" w:hAnsi="Tahoma" w:cs="Tahoma"/>
          <w:b/>
          <w:bCs/>
          <w:i/>
          <w:iCs/>
        </w:rPr>
      </w:pPr>
    </w:p>
    <w:p w14:paraId="2C90F543" w14:textId="77777777" w:rsidR="00A87397" w:rsidRDefault="00A87397" w:rsidP="00A87397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</w:p>
    <w:p w14:paraId="501DE601" w14:textId="77777777" w:rsidR="00A87397" w:rsidRPr="00B14D96" w:rsidRDefault="00A87397" w:rsidP="00A87397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  <w:r w:rsidRPr="00B14D96"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>z up.    Wójta Gminy Mszana</w:t>
      </w:r>
    </w:p>
    <w:p w14:paraId="260D85F6" w14:textId="77777777" w:rsidR="00A87397" w:rsidRPr="00B14D96" w:rsidRDefault="00A87397" w:rsidP="00A87397">
      <w:pPr>
        <w:spacing w:line="276" w:lineRule="auto"/>
        <w:ind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  <w:r w:rsidRPr="00B14D96"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 xml:space="preserve">/-/ mgr </w:t>
      </w:r>
      <w:r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>Błażej Tatarczyk</w:t>
      </w:r>
    </w:p>
    <w:p w14:paraId="5636C26A" w14:textId="77777777" w:rsidR="00281FD5" w:rsidRDefault="00281FD5" w:rsidP="00B14D96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</w:p>
    <w:sectPr w:rsidR="00281FD5" w:rsidSect="00FF7A9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77820" w14:textId="77777777" w:rsidR="002F5111" w:rsidRDefault="002F5111" w:rsidP="00DA5839">
      <w:r>
        <w:separator/>
      </w:r>
    </w:p>
  </w:endnote>
  <w:endnote w:type="continuationSeparator" w:id="0">
    <w:p w14:paraId="0732B113" w14:textId="77777777" w:rsidR="002F5111" w:rsidRDefault="002F511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A87397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1C56D" w14:textId="77777777" w:rsidR="002F5111" w:rsidRDefault="002F5111" w:rsidP="00DA5839">
      <w:r>
        <w:separator/>
      </w:r>
    </w:p>
  </w:footnote>
  <w:footnote w:type="continuationSeparator" w:id="0">
    <w:p w14:paraId="0E58F3C4" w14:textId="77777777" w:rsidR="002F5111" w:rsidRDefault="002F511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34DC5" w14:textId="77777777" w:rsidR="00D34425" w:rsidRPr="00D34425" w:rsidRDefault="00D34425" w:rsidP="00D34425">
    <w:pPr>
      <w:tabs>
        <w:tab w:val="center" w:pos="4536"/>
        <w:tab w:val="right" w:pos="9072"/>
      </w:tabs>
      <w:jc w:val="center"/>
      <w:rPr>
        <w:noProof/>
        <w:lang w:eastAsia="pl-PL"/>
      </w:rPr>
    </w:pPr>
    <w:r w:rsidRPr="00D34425">
      <w:rPr>
        <w:noProof/>
        <w:lang w:eastAsia="pl-PL"/>
      </w:rPr>
      <w:drawing>
        <wp:inline distT="0" distB="0" distL="0" distR="0" wp14:anchorId="34F354A5" wp14:editId="7602FC6E">
          <wp:extent cx="600075" cy="371475"/>
          <wp:effectExtent l="0" t="0" r="0" b="0"/>
          <wp:docPr id="1394864122" name="Obraz 1394864122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   </w:t>
    </w:r>
    <w:r w:rsidRPr="00D34425">
      <w:rPr>
        <w:noProof/>
        <w:lang w:eastAsia="pl-PL"/>
      </w:rPr>
      <w:drawing>
        <wp:inline distT="0" distB="0" distL="0" distR="0" wp14:anchorId="6B9AF488" wp14:editId="32A3E6E4">
          <wp:extent cx="333375" cy="390525"/>
          <wp:effectExtent l="0" t="0" r="0" b="0"/>
          <wp:docPr id="716577470" name="Obraz 716577470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   </w:t>
    </w:r>
    <w:r w:rsidRPr="00D34425">
      <w:rPr>
        <w:noProof/>
        <w:lang w:eastAsia="pl-PL"/>
      </w:rPr>
      <w:drawing>
        <wp:inline distT="0" distB="0" distL="0" distR="0" wp14:anchorId="54DD7871" wp14:editId="4F62690E">
          <wp:extent cx="1133475" cy="400050"/>
          <wp:effectExtent l="0" t="0" r="0" b="0"/>
          <wp:docPr id="1618464302" name="Obraz 16184643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</w:t>
    </w:r>
    <w:r w:rsidRPr="00D34425">
      <w:rPr>
        <w:noProof/>
        <w:lang w:eastAsia="pl-PL"/>
      </w:rPr>
      <w:drawing>
        <wp:inline distT="0" distB="0" distL="0" distR="0" wp14:anchorId="0D652E68" wp14:editId="7DB209F8">
          <wp:extent cx="590550" cy="428625"/>
          <wp:effectExtent l="0" t="0" r="0" b="0"/>
          <wp:docPr id="327073912" name="Obraz 327073912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AB5856" w14:textId="77777777" w:rsidR="00D34425" w:rsidRPr="00D34425" w:rsidRDefault="00D34425" w:rsidP="00D34425">
    <w:pPr>
      <w:tabs>
        <w:tab w:val="center" w:pos="4536"/>
        <w:tab w:val="right" w:pos="9072"/>
      </w:tabs>
      <w:rPr>
        <w:noProof/>
        <w:lang w:eastAsia="pl-PL"/>
      </w:rPr>
    </w:pPr>
  </w:p>
  <w:p w14:paraId="25687F96" w14:textId="77777777" w:rsidR="00D34425" w:rsidRDefault="00D34425" w:rsidP="00D34425">
    <w:pPr>
      <w:spacing w:after="120"/>
      <w:jc w:val="center"/>
      <w:rPr>
        <w:b/>
        <w:caps/>
      </w:rPr>
    </w:pPr>
    <w:r w:rsidRPr="00D34425">
      <w:rPr>
        <w:b/>
      </w:rPr>
      <w:t>RZ</w:t>
    </w:r>
    <w:r w:rsidRPr="00D34425">
      <w:rPr>
        <w:b/>
        <w:caps/>
      </w:rPr>
      <w:t>Ądowy FUNDUSZ  POLSKI ŁAD PROGRAM INWESTYCJI STRATEGICZNYCH</w:t>
    </w:r>
  </w:p>
  <w:p w14:paraId="2E1048FC" w14:textId="77777777" w:rsidR="00D34425" w:rsidRPr="00D34425" w:rsidRDefault="00D34425" w:rsidP="00D34425">
    <w:pPr>
      <w:spacing w:after="120"/>
      <w:jc w:val="center"/>
      <w:rPr>
        <w:b/>
        <w:caps/>
      </w:rPr>
    </w:pPr>
  </w:p>
  <w:p w14:paraId="23B92091" w14:textId="0A7020C9" w:rsidR="00D34425" w:rsidRDefault="00D34425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 PI.271.1.2024</w:t>
    </w:r>
  </w:p>
  <w:p w14:paraId="28CD8D39" w14:textId="32D4AB37" w:rsidR="00A57D69" w:rsidRPr="00DF5681" w:rsidRDefault="00883EC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2113227447" name="Obraz 2113227447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331798016" name="Obraz 331798016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1148780610" name="Obraz 1148780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743122621" name="Obraz 743122621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26CADDBE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94334">
      <w:rPr>
        <w:rFonts w:ascii="Tahoma" w:hAnsi="Tahoma" w:cs="Tahoma"/>
      </w:rPr>
      <w:t>10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0049BF"/>
    <w:multiLevelType w:val="hybridMultilevel"/>
    <w:tmpl w:val="A7DE8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0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1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2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7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0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2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4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5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6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7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8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2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4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5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8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9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0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4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5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6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9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0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4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7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8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9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1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4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6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7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9"/>
  </w:num>
  <w:num w:numId="3" w16cid:durableId="2083865131">
    <w:abstractNumId w:val="64"/>
  </w:num>
  <w:num w:numId="4" w16cid:durableId="1667317231">
    <w:abstractNumId w:val="169"/>
  </w:num>
  <w:num w:numId="5" w16cid:durableId="441532644">
    <w:abstractNumId w:val="193"/>
  </w:num>
  <w:num w:numId="6" w16cid:durableId="442263117">
    <w:abstractNumId w:val="139"/>
  </w:num>
  <w:num w:numId="7" w16cid:durableId="187112031">
    <w:abstractNumId w:val="150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5"/>
  </w:num>
  <w:num w:numId="11" w16cid:durableId="1519347174">
    <w:abstractNumId w:val="134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1"/>
  </w:num>
  <w:num w:numId="15" w16cid:durableId="164169165">
    <w:abstractNumId w:val="162"/>
  </w:num>
  <w:num w:numId="16" w16cid:durableId="1012338011">
    <w:abstractNumId w:val="163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9"/>
  </w:num>
  <w:num w:numId="22" w16cid:durableId="610403231">
    <w:abstractNumId w:val="83"/>
  </w:num>
  <w:num w:numId="23" w16cid:durableId="935282515">
    <w:abstractNumId w:val="137"/>
  </w:num>
  <w:num w:numId="24" w16cid:durableId="2054378112">
    <w:abstractNumId w:val="164"/>
  </w:num>
  <w:num w:numId="25" w16cid:durableId="884566821">
    <w:abstractNumId w:val="38"/>
  </w:num>
  <w:num w:numId="26" w16cid:durableId="1203396669">
    <w:abstractNumId w:val="128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7"/>
  </w:num>
  <w:num w:numId="30" w16cid:durableId="1820996732">
    <w:abstractNumId w:val="148"/>
  </w:num>
  <w:num w:numId="31" w16cid:durableId="1183982478">
    <w:abstractNumId w:val="165"/>
  </w:num>
  <w:num w:numId="32" w16cid:durableId="1224219647">
    <w:abstractNumId w:val="185"/>
  </w:num>
  <w:num w:numId="33" w16cid:durableId="1864590604">
    <w:abstractNumId w:val="122"/>
  </w:num>
  <w:num w:numId="34" w16cid:durableId="1588997699">
    <w:abstractNumId w:val="121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3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9"/>
  </w:num>
  <w:num w:numId="45" w16cid:durableId="535195051">
    <w:abstractNumId w:val="145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6"/>
  </w:num>
  <w:num w:numId="52" w16cid:durableId="190266718">
    <w:abstractNumId w:val="47"/>
  </w:num>
  <w:num w:numId="53" w16cid:durableId="1537234945">
    <w:abstractNumId w:val="147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8"/>
  </w:num>
  <w:num w:numId="57" w16cid:durableId="587734811">
    <w:abstractNumId w:val="167"/>
  </w:num>
  <w:num w:numId="58" w16cid:durableId="1088768372">
    <w:abstractNumId w:val="26"/>
  </w:num>
  <w:num w:numId="59" w16cid:durableId="452793647">
    <w:abstractNumId w:val="155"/>
  </w:num>
  <w:num w:numId="60" w16cid:durableId="551891371">
    <w:abstractNumId w:val="183"/>
  </w:num>
  <w:num w:numId="61" w16cid:durableId="708337753">
    <w:abstractNumId w:val="1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30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7"/>
  </w:num>
  <w:num w:numId="69" w16cid:durableId="846096563">
    <w:abstractNumId w:val="85"/>
  </w:num>
  <w:num w:numId="70" w16cid:durableId="145558895">
    <w:abstractNumId w:val="159"/>
  </w:num>
  <w:num w:numId="71" w16cid:durableId="942420989">
    <w:abstractNumId w:val="35"/>
  </w:num>
  <w:num w:numId="72" w16cid:durableId="925923820">
    <w:abstractNumId w:val="138"/>
  </w:num>
  <w:num w:numId="73" w16cid:durableId="1018239095">
    <w:abstractNumId w:val="132"/>
  </w:num>
  <w:num w:numId="74" w16cid:durableId="1915164626">
    <w:abstractNumId w:val="111"/>
  </w:num>
  <w:num w:numId="75" w16cid:durableId="1095325466">
    <w:abstractNumId w:val="192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1"/>
  </w:num>
  <w:num w:numId="79" w16cid:durableId="661783401">
    <w:abstractNumId w:val="173"/>
  </w:num>
  <w:num w:numId="80" w16cid:durableId="1825005690">
    <w:abstractNumId w:val="46"/>
  </w:num>
  <w:num w:numId="81" w16cid:durableId="840389866">
    <w:abstractNumId w:val="140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6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4"/>
  </w:num>
  <w:num w:numId="90" w16cid:durableId="2092660196">
    <w:abstractNumId w:val="75"/>
  </w:num>
  <w:num w:numId="91" w16cid:durableId="906039868">
    <w:abstractNumId w:val="158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7"/>
  </w:num>
  <w:num w:numId="100" w16cid:durableId="1364936805">
    <w:abstractNumId w:val="135"/>
  </w:num>
  <w:num w:numId="101" w16cid:durableId="1794398397">
    <w:abstractNumId w:val="198"/>
  </w:num>
  <w:num w:numId="102" w16cid:durableId="214513233">
    <w:abstractNumId w:val="133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60"/>
  </w:num>
  <w:num w:numId="106" w16cid:durableId="295531701">
    <w:abstractNumId w:val="120"/>
  </w:num>
  <w:num w:numId="107" w16cid:durableId="1636373898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4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8"/>
  </w:num>
  <w:num w:numId="112" w16cid:durableId="348215692">
    <w:abstractNumId w:val="127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3"/>
  </w:num>
  <w:num w:numId="116" w16cid:durableId="877163453">
    <w:abstractNumId w:val="152"/>
  </w:num>
  <w:num w:numId="117" w16cid:durableId="1707296239">
    <w:abstractNumId w:val="184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1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5"/>
  </w:num>
  <w:num w:numId="131" w16cid:durableId="636643209">
    <w:abstractNumId w:val="142"/>
  </w:num>
  <w:num w:numId="132" w16cid:durableId="70741446">
    <w:abstractNumId w:val="176"/>
  </w:num>
  <w:num w:numId="133" w16cid:durableId="1611741707">
    <w:abstractNumId w:val="190"/>
  </w:num>
  <w:num w:numId="134" w16cid:durableId="1309438678">
    <w:abstractNumId w:val="144"/>
  </w:num>
  <w:num w:numId="135" w16cid:durableId="868372572">
    <w:abstractNumId w:val="179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6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9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70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4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3"/>
  </w:num>
  <w:num w:numId="154" w16cid:durableId="611745654">
    <w:abstractNumId w:val="96"/>
  </w:num>
  <w:num w:numId="155" w16cid:durableId="2060854472">
    <w:abstractNumId w:val="131"/>
  </w:num>
  <w:num w:numId="156" w16cid:durableId="2011522854">
    <w:abstractNumId w:val="196"/>
  </w:num>
  <w:num w:numId="157" w16cid:durableId="1190802232">
    <w:abstractNumId w:val="77"/>
  </w:num>
  <w:num w:numId="158" w16cid:durableId="1896233378">
    <w:abstractNumId w:val="156"/>
  </w:num>
  <w:num w:numId="159" w16cid:durableId="1356535663">
    <w:abstractNumId w:val="109"/>
  </w:num>
  <w:num w:numId="160" w16cid:durableId="822085125">
    <w:abstractNumId w:val="188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8"/>
  </w:num>
  <w:num w:numId="165" w16cid:durableId="304051272">
    <w:abstractNumId w:val="151"/>
  </w:num>
  <w:num w:numId="166" w16cid:durableId="41904057">
    <w:abstractNumId w:val="106"/>
  </w:num>
  <w:num w:numId="167" w16cid:durableId="1425884648">
    <w:abstractNumId w:val="166"/>
  </w:num>
  <w:num w:numId="168" w16cid:durableId="1521507373">
    <w:abstractNumId w:val="58"/>
  </w:num>
  <w:num w:numId="169" w16cid:durableId="628514282">
    <w:abstractNumId w:val="125"/>
  </w:num>
  <w:num w:numId="170" w16cid:durableId="895118739">
    <w:abstractNumId w:val="104"/>
  </w:num>
  <w:num w:numId="171" w16cid:durableId="992415394">
    <w:abstractNumId w:val="146"/>
  </w:num>
  <w:num w:numId="172" w16cid:durableId="1595631232">
    <w:abstractNumId w:val="171"/>
  </w:num>
  <w:num w:numId="173" w16cid:durableId="1857844831">
    <w:abstractNumId w:val="42"/>
  </w:num>
  <w:num w:numId="174" w16cid:durableId="979845177">
    <w:abstractNumId w:val="157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 w:numId="179" w16cid:durableId="623275564">
    <w:abstractNumId w:val="116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3C09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37D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0AA"/>
    <w:rsid w:val="00107AC1"/>
    <w:rsid w:val="0011063B"/>
    <w:rsid w:val="00112110"/>
    <w:rsid w:val="0011445A"/>
    <w:rsid w:val="00114EE1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02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11E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2FFD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0538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E7E3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534"/>
    <w:rsid w:val="00276948"/>
    <w:rsid w:val="0028133B"/>
    <w:rsid w:val="0028162F"/>
    <w:rsid w:val="002816E8"/>
    <w:rsid w:val="00281E52"/>
    <w:rsid w:val="00281FD5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5111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1A69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5FB6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C8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32B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E10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49DE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8D8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6D6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032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290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AE4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5E51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522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53C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04EB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397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4D96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334"/>
    <w:rsid w:val="00C94B76"/>
    <w:rsid w:val="00C95E48"/>
    <w:rsid w:val="00C976AF"/>
    <w:rsid w:val="00CA073F"/>
    <w:rsid w:val="00CA154B"/>
    <w:rsid w:val="00CA1A57"/>
    <w:rsid w:val="00CA2835"/>
    <w:rsid w:val="00CA2B2A"/>
    <w:rsid w:val="00CA2E0E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4425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77584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3B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1B8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64F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E4A"/>
    <w:rsid w:val="00F81F53"/>
    <w:rsid w:val="00F8221A"/>
    <w:rsid w:val="00F822CF"/>
    <w:rsid w:val="00F82837"/>
    <w:rsid w:val="00F84484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A9E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CA5DAEAD-12A2-4563-888C-7056684D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425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004CE"/>
    <w:rsid w:val="00221205"/>
    <w:rsid w:val="0022338D"/>
    <w:rsid w:val="0024348D"/>
    <w:rsid w:val="002751B2"/>
    <w:rsid w:val="00282BAD"/>
    <w:rsid w:val="002B0099"/>
    <w:rsid w:val="00364815"/>
    <w:rsid w:val="0039018B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B48D8"/>
    <w:rsid w:val="006C258D"/>
    <w:rsid w:val="006F01B9"/>
    <w:rsid w:val="006F7E46"/>
    <w:rsid w:val="0073509F"/>
    <w:rsid w:val="00742937"/>
    <w:rsid w:val="007528C9"/>
    <w:rsid w:val="007C5C20"/>
    <w:rsid w:val="007E3D34"/>
    <w:rsid w:val="0080469F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1553C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26B8E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868E5"/>
    <w:rsid w:val="00CC01DC"/>
    <w:rsid w:val="00CD03E5"/>
    <w:rsid w:val="00D001D0"/>
    <w:rsid w:val="00D52805"/>
    <w:rsid w:val="00D52EE4"/>
    <w:rsid w:val="00D85F7D"/>
    <w:rsid w:val="00DF2207"/>
    <w:rsid w:val="00E17912"/>
    <w:rsid w:val="00E5310F"/>
    <w:rsid w:val="00E83CDF"/>
    <w:rsid w:val="00E951B8"/>
    <w:rsid w:val="00EB0CE7"/>
    <w:rsid w:val="00EC3063"/>
    <w:rsid w:val="00ED4EBF"/>
    <w:rsid w:val="00F25738"/>
    <w:rsid w:val="00F451A3"/>
    <w:rsid w:val="00F50656"/>
    <w:rsid w:val="00F81E4A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4</cp:revision>
  <cp:lastPrinted>2024-07-29T08:49:00Z</cp:lastPrinted>
  <dcterms:created xsi:type="dcterms:W3CDTF">2021-02-07T18:56:00Z</dcterms:created>
  <dcterms:modified xsi:type="dcterms:W3CDTF">2024-07-29T08:49:00Z</dcterms:modified>
</cp:coreProperties>
</file>